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8665E" w:rsidRPr="0078665E" w:rsidRDefault="0078665E" w:rsidP="0078665E">
            <w:pPr>
              <w:rPr>
                <w:rFonts w:ascii="Arial" w:hAnsi="Arial" w:cs="Arial"/>
                <w:color w:val="000000"/>
                <w:sz w:val="14"/>
                <w:szCs w:val="14"/>
              </w:rPr>
            </w:pPr>
            <w:r w:rsidRPr="0078665E">
              <w:rPr>
                <w:rFonts w:ascii="Arial" w:hAnsi="Arial" w:cs="Arial"/>
                <w:color w:val="000000"/>
                <w:sz w:val="14"/>
                <w:szCs w:val="14"/>
              </w:rPr>
              <w:t>AZIENDA SERVIZI ALLA PERSONA RAVENNA CERVIA E RUSSI</w:t>
            </w:r>
          </w:p>
          <w:p w:rsidR="00A23B3E" w:rsidRPr="003A443E" w:rsidRDefault="0078665E" w:rsidP="0078665E">
            <w:pPr>
              <w:rPr>
                <w:color w:val="000000"/>
              </w:rPr>
            </w:pPr>
            <w:r w:rsidRPr="0078665E">
              <w:rPr>
                <w:rFonts w:ascii="Arial" w:hAnsi="Arial" w:cs="Arial"/>
                <w:color w:val="000000"/>
                <w:sz w:val="14"/>
                <w:szCs w:val="14"/>
              </w:rPr>
              <w:t>02312680396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8665E">
              <w:rPr>
                <w:rFonts w:ascii="Arial" w:hAnsi="Arial" w:cs="Arial"/>
                <w:b/>
                <w:sz w:val="14"/>
                <w:szCs w:val="14"/>
              </w:rPr>
              <w:t xml:space="preserve"> SERVIZI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78665E">
            <w:r w:rsidRPr="0078665E">
              <w:rPr>
                <w:rFonts w:ascii="Arial" w:hAnsi="Arial" w:cs="Arial"/>
                <w:sz w:val="14"/>
                <w:szCs w:val="14"/>
              </w:rPr>
              <w:t>GARA EUROPEA A PROCEDURA TELEMATICA APERTA PER LA CONCLUSIONE DI UN ACCORDO QUADRO CON UN SOLO OPERATORE ECONOMICO PER SUCCESSIVI AFFIDAMENTI DI APPALTI DI SERVIZI AVENTI AD OGGETTO SOMMINISTRAZIONE DI LAVORO TEMPORANEO AI SENSI DEI COMMI 1 E 5 DELL’ART. 54 DEL D. LGS 50/2016 E SS.MM.II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3EF" w:rsidRDefault="0078665E">
            <w:pPr>
              <w:rPr>
                <w:rFonts w:ascii="Arial" w:hAnsi="Arial" w:cs="Arial"/>
                <w:color w:val="000000"/>
                <w:sz w:val="14"/>
                <w:szCs w:val="14"/>
              </w:rPr>
            </w:pPr>
            <w:r>
              <w:rPr>
                <w:rFonts w:ascii="Arial" w:hAnsi="Arial" w:cs="Arial"/>
                <w:color w:val="000000"/>
                <w:sz w:val="14"/>
                <w:szCs w:val="14"/>
              </w:rPr>
              <w:t>97801513EC</w:t>
            </w:r>
          </w:p>
          <w:p w:rsidR="00A23B3E" w:rsidRPr="001943EF" w:rsidRDefault="00A23B3E">
            <w:pPr>
              <w:rPr>
                <w:rFonts w:ascii="Arial" w:hAnsi="Arial" w:cs="Arial"/>
                <w:strike/>
                <w:color w:val="000000"/>
                <w:sz w:val="14"/>
                <w:szCs w:val="14"/>
              </w:rPr>
            </w:pPr>
            <w:r w:rsidRPr="001943EF">
              <w:rPr>
                <w:rFonts w:ascii="Arial" w:hAnsi="Arial" w:cs="Arial"/>
                <w:strike/>
                <w:color w:val="000000"/>
                <w:sz w:val="14"/>
                <w:szCs w:val="14"/>
              </w:rPr>
              <w:t xml:space="preserve">[  ] </w:t>
            </w:r>
          </w:p>
          <w:p w:rsidR="00A23B3E" w:rsidRPr="003A443E" w:rsidRDefault="00A23B3E">
            <w:pPr>
              <w:rPr>
                <w:color w:val="000000"/>
              </w:rPr>
            </w:pPr>
            <w:r w:rsidRPr="001943EF">
              <w:rPr>
                <w:rFonts w:ascii="Arial" w:hAnsi="Arial" w:cs="Arial"/>
                <w:strike/>
                <w:color w:val="000000"/>
                <w:sz w:val="14"/>
                <w:szCs w:val="14"/>
              </w:rPr>
              <w:t>[  ]</w:t>
            </w:r>
            <w:r w:rsidRPr="003A443E">
              <w:rPr>
                <w:rFonts w:ascii="Arial" w:hAnsi="Arial" w:cs="Arial"/>
                <w:color w:val="000000"/>
                <w:sz w:val="14"/>
                <w:szCs w:val="14"/>
              </w:rPr>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5"/>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6"/>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0"/>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6"/>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9"/>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0"/>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1"/>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4"/>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5"/>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120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120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208" w:hAnsi="Arial" w:cs="Arial"/>
                <w:color w:val="000000"/>
                <w:sz w:val="14"/>
                <w:szCs w:val="14"/>
                <w:u w:val="none"/>
              </w:rPr>
              <w:t>articolo 17 della legge 19 marzo 1990, n. 55</w:t>
            </w:r>
            <w:r w:rsidR="00625142" w:rsidRPr="00121BF6">
              <w:rPr>
                <w:rStyle w:val="Collegamentoipertestuale"/>
                <w:rFonts w:ascii="Arial" w:eastAsia="font120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1208" w:hAnsi="Arial" w:cs="Arial"/>
                  <w:color w:val="000000"/>
                  <w:sz w:val="14"/>
                  <w:szCs w:val="14"/>
                  <w:u w:val="none"/>
                </w:rPr>
                <w:t>a legge 12 marzo 1999, n. 68</w:t>
              </w:r>
            </w:hyperlink>
          </w:p>
          <w:p w:rsidR="00A23B3E" w:rsidRPr="00121BF6" w:rsidRDefault="00A23B3E">
            <w:pPr>
              <w:pStyle w:val="NormalWeb"/>
              <w:spacing w:before="0" w:after="0"/>
              <w:ind w:left="284"/>
              <w:jc w:val="both"/>
              <w:rPr>
                <w:rFonts w:eastAsia="font120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eastAsia="font1208"/>
                <w:color w:val="000000"/>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120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120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120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9"/>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0"/>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1"/>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2"/>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5"/>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7"/>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8"/>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9"/>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0"/>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1"/>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w:t>
      </w:r>
      <w:r w:rsidR="0078665E" w:rsidRPr="0078665E">
        <w:rPr>
          <w:rFonts w:ascii="Arial" w:hAnsi="Arial" w:cs="Arial"/>
          <w:sz w:val="15"/>
          <w:szCs w:val="15"/>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w:t>
      </w:r>
      <w:r w:rsidR="0078665E">
        <w:rPr>
          <w:rFonts w:ascii="Arial" w:hAnsi="Arial" w:cs="Arial"/>
          <w:sz w:val="15"/>
          <w:szCs w:val="15"/>
        </w:rPr>
        <w:t xml:space="preserve"> – CIG: </w:t>
      </w:r>
      <w:r w:rsidR="0078665E" w:rsidRPr="0078665E">
        <w:rPr>
          <w:rFonts w:ascii="Arial" w:hAnsi="Arial" w:cs="Arial"/>
          <w:sz w:val="15"/>
          <w:szCs w:val="15"/>
        </w:rPr>
        <w:t>97801513EC</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00588" w:rsidRDefault="00600588">
      <w:pPr>
        <w:spacing w:before="0" w:after="0"/>
      </w:pPr>
      <w:r>
        <w:separator/>
      </w:r>
    </w:p>
  </w:endnote>
  <w:endnote w:type="continuationSeparator" w:id="0">
    <w:p w:rsidR="00600588" w:rsidRDefault="006005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20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576F3">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00588" w:rsidRDefault="00600588">
      <w:pPr>
        <w:spacing w:before="0" w:after="0"/>
      </w:pPr>
      <w:r>
        <w:separator/>
      </w:r>
    </w:p>
  </w:footnote>
  <w:footnote w:type="continuationSeparator" w:id="0">
    <w:p w:rsidR="00600588" w:rsidRDefault="00600588">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6">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7">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9">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0">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1">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6">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7">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8">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9">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0">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2">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3">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4">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5">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6">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7">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2">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5">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6">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46793753">
    <w:abstractNumId w:val="0"/>
  </w:num>
  <w:num w:numId="2" w16cid:durableId="983582518">
    <w:abstractNumId w:val="1"/>
  </w:num>
  <w:num w:numId="3" w16cid:durableId="380373437">
    <w:abstractNumId w:val="2"/>
  </w:num>
  <w:num w:numId="4" w16cid:durableId="1328941371">
    <w:abstractNumId w:val="3"/>
  </w:num>
  <w:num w:numId="5" w16cid:durableId="1591084996">
    <w:abstractNumId w:val="4"/>
  </w:num>
  <w:num w:numId="6" w16cid:durableId="202525073">
    <w:abstractNumId w:val="5"/>
  </w:num>
  <w:num w:numId="7" w16cid:durableId="1964454411">
    <w:abstractNumId w:val="6"/>
  </w:num>
  <w:num w:numId="8" w16cid:durableId="2048220354">
    <w:abstractNumId w:val="7"/>
  </w:num>
  <w:num w:numId="9" w16cid:durableId="1505513249">
    <w:abstractNumId w:val="8"/>
  </w:num>
  <w:num w:numId="10" w16cid:durableId="1488211258">
    <w:abstractNumId w:val="9"/>
  </w:num>
  <w:num w:numId="11" w16cid:durableId="1811939708">
    <w:abstractNumId w:val="10"/>
  </w:num>
  <w:num w:numId="12" w16cid:durableId="781076590">
    <w:abstractNumId w:val="11"/>
  </w:num>
  <w:num w:numId="13" w16cid:durableId="1580166110">
    <w:abstractNumId w:val="12"/>
  </w:num>
  <w:num w:numId="14" w16cid:durableId="1891530208">
    <w:abstractNumId w:val="13"/>
  </w:num>
  <w:num w:numId="15" w16cid:durableId="1499923141">
    <w:abstractNumId w:val="14"/>
  </w:num>
  <w:num w:numId="16" w16cid:durableId="16938007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943EF"/>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00588"/>
    <w:rsid w:val="00625142"/>
    <w:rsid w:val="00635C8F"/>
    <w:rsid w:val="0064014A"/>
    <w:rsid w:val="006879D2"/>
    <w:rsid w:val="006A5E21"/>
    <w:rsid w:val="006B430C"/>
    <w:rsid w:val="006B4D39"/>
    <w:rsid w:val="006F3D34"/>
    <w:rsid w:val="00766402"/>
    <w:rsid w:val="0078665E"/>
    <w:rsid w:val="007B50B2"/>
    <w:rsid w:val="008154AA"/>
    <w:rsid w:val="00861CC8"/>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5EBD4F2A"/>
  <w15:chartTrackingRefBased/>
  <w15:docId w15:val="{D7168F61-A7F2-4D08-940F-78F13391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208"/>
      <w:b/>
      <w:bCs/>
      <w:smallCaps/>
      <w:szCs w:val="28"/>
    </w:rPr>
  </w:style>
  <w:style w:type="paragraph" w:styleId="Titolo2">
    <w:name w:val="heading 2"/>
    <w:basedOn w:val="Normale"/>
    <w:qFormat/>
    <w:pPr>
      <w:keepNext/>
      <w:outlineLvl w:val="1"/>
    </w:pPr>
    <w:rPr>
      <w:rFonts w:eastAsia="font1208"/>
      <w:b/>
      <w:bCs/>
      <w:szCs w:val="26"/>
    </w:rPr>
  </w:style>
  <w:style w:type="paragraph" w:styleId="Titolo3">
    <w:name w:val="heading 3"/>
    <w:basedOn w:val="Normale"/>
    <w:qFormat/>
    <w:pPr>
      <w:keepNext/>
      <w:outlineLvl w:val="2"/>
    </w:pPr>
    <w:rPr>
      <w:rFonts w:eastAsia="font1208"/>
      <w:bCs/>
      <w:i/>
    </w:rPr>
  </w:style>
  <w:style w:type="paragraph" w:styleId="Titolo4">
    <w:name w:val="heading 4"/>
    <w:basedOn w:val="Normale"/>
    <w:qFormat/>
    <w:pPr>
      <w:keepNext/>
      <w:outlineLvl w:val="3"/>
    </w:pPr>
    <w:rPr>
      <w:rFonts w:eastAsia="font120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1208" w:hAnsi="Times New Roman" w:cs="Times New Roman"/>
      <w:b/>
      <w:bCs/>
      <w:smallCaps/>
      <w:sz w:val="24"/>
      <w:szCs w:val="28"/>
      <w:lang w:eastAsia="it-IT" w:bidi="it-IT"/>
    </w:rPr>
  </w:style>
  <w:style w:type="character" w:customStyle="1" w:styleId="Titolo2Carattere">
    <w:name w:val="Titolo 2 Carattere"/>
    <w:rPr>
      <w:rFonts w:ascii="Times New Roman" w:eastAsia="font1208" w:hAnsi="Times New Roman" w:cs="Times New Roman"/>
      <w:b/>
      <w:bCs/>
      <w:sz w:val="24"/>
      <w:szCs w:val="26"/>
      <w:lang w:eastAsia="it-IT" w:bidi="it-IT"/>
    </w:rPr>
  </w:style>
  <w:style w:type="character" w:customStyle="1" w:styleId="Titolo3Carattere">
    <w:name w:val="Titolo 3 Carattere"/>
    <w:rPr>
      <w:rFonts w:ascii="Times New Roman" w:eastAsia="font1208" w:hAnsi="Times New Roman" w:cs="Times New Roman"/>
      <w:bCs/>
      <w:i/>
      <w:sz w:val="24"/>
      <w:lang w:eastAsia="it-IT" w:bidi="it-IT"/>
    </w:rPr>
  </w:style>
  <w:style w:type="character" w:customStyle="1" w:styleId="Titolo4Carattere">
    <w:name w:val="Titolo 4 Carattere"/>
    <w:rPr>
      <w:rFonts w:ascii="Times New Roman" w:eastAsia="font120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A15F7-D139-45B4-8647-978FD0B9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6394</Words>
  <Characters>36452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42761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Federica FV. Vanicelli</cp:lastModifiedBy>
  <cp:revision>2</cp:revision>
  <cp:lastPrinted>2016-07-15T13:50:00Z</cp:lastPrinted>
  <dcterms:created xsi:type="dcterms:W3CDTF">2023-04-27T08:26:00Z</dcterms:created>
  <dcterms:modified xsi:type="dcterms:W3CDTF">2023-04-27T08:26:00Z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